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25E5D" w14:textId="77777777" w:rsidR="008E7AD7" w:rsidRPr="008E7AD7" w:rsidRDefault="008E7AD7" w:rsidP="003C507C">
      <w:pPr>
        <w:jc w:val="right"/>
        <w:rPr>
          <w:rFonts w:ascii="American Typewriter" w:hAnsi="American Typewriter" w:cs="American Typewriter"/>
          <w:sz w:val="22"/>
          <w:szCs w:val="22"/>
        </w:rPr>
      </w:pPr>
    </w:p>
    <w:p w14:paraId="3988E421" w14:textId="791B6CEE" w:rsidR="009E6F1A" w:rsidRDefault="00587BC1" w:rsidP="008031FE">
      <w:pPr>
        <w:pStyle w:val="Listenabsatz"/>
        <w:jc w:val="center"/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ab/>
      </w:r>
      <w:r w:rsidR="008031FE">
        <w:rPr>
          <w:rFonts w:ascii="American Typewriter" w:hAnsi="American Typewriter" w:cs="American Typewriter"/>
          <w:sz w:val="22"/>
          <w:szCs w:val="22"/>
        </w:rPr>
        <w:t xml:space="preserve"> </w:t>
      </w:r>
    </w:p>
    <w:p w14:paraId="4A578701" w14:textId="66903104" w:rsidR="00D64D6B" w:rsidRDefault="00D64D6B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7AFFBBA9" w14:textId="4E702CF2" w:rsidR="00E87F89" w:rsidRDefault="001952A0" w:rsidP="000C541A">
      <w:pPr>
        <w:rPr>
          <w:rFonts w:ascii="American Typewriter" w:hAnsi="American Typewriter" w:cs="American Typewriter"/>
          <w:sz w:val="22"/>
          <w:szCs w:val="22"/>
        </w:rPr>
      </w:pPr>
      <w:proofErr w:type="spellStart"/>
      <w:r>
        <w:rPr>
          <w:rFonts w:ascii="American Typewriter" w:hAnsi="American Typewriter" w:cs="American Typewriter"/>
          <w:sz w:val="22"/>
          <w:szCs w:val="22"/>
        </w:rPr>
        <w:t>Valensina</w:t>
      </w:r>
      <w:proofErr w:type="spellEnd"/>
      <w:r w:rsidR="00E87F89">
        <w:rPr>
          <w:rFonts w:ascii="American Typewriter" w:hAnsi="American Typewriter" w:cs="American Typewriter"/>
          <w:sz w:val="22"/>
          <w:szCs w:val="22"/>
        </w:rPr>
        <w:t xml:space="preserve"> GmbH</w:t>
      </w:r>
    </w:p>
    <w:p w14:paraId="15589D0F" w14:textId="3B0C6A44" w:rsidR="00E87F89" w:rsidRDefault="001952A0" w:rsidP="000C541A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Ruckes 90</w:t>
      </w:r>
    </w:p>
    <w:p w14:paraId="4158509F" w14:textId="7419A818" w:rsidR="00E87F89" w:rsidRDefault="00E87F89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175293BD" w14:textId="753FB243" w:rsidR="00E87F89" w:rsidRDefault="001952A0" w:rsidP="000C541A">
      <w:pPr>
        <w:rPr>
          <w:rFonts w:ascii="American Typewriter" w:hAnsi="American Typewriter" w:cs="American Typewriter"/>
          <w:b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41238 Mönchengladbach</w:t>
      </w:r>
      <w:bookmarkStart w:id="0" w:name="_GoBack"/>
      <w:bookmarkEnd w:id="0"/>
    </w:p>
    <w:p w14:paraId="7CCFDF37" w14:textId="261FD24E" w:rsidR="008031FE" w:rsidRDefault="008031FE" w:rsidP="000C541A">
      <w:pPr>
        <w:rPr>
          <w:rFonts w:ascii="American Typewriter" w:hAnsi="American Typewriter" w:cs="American Typewriter"/>
          <w:b/>
          <w:sz w:val="22"/>
          <w:szCs w:val="22"/>
        </w:rPr>
      </w:pPr>
    </w:p>
    <w:p w14:paraId="2640C3C6" w14:textId="38A7757B" w:rsidR="00816784" w:rsidRDefault="00816784" w:rsidP="000C541A">
      <w:pPr>
        <w:rPr>
          <w:rFonts w:ascii="American Typewriter" w:hAnsi="American Typewriter" w:cs="American Typewriter"/>
          <w:b/>
          <w:sz w:val="22"/>
          <w:szCs w:val="22"/>
        </w:rPr>
      </w:pPr>
    </w:p>
    <w:p w14:paraId="14418AB3" w14:textId="0B52CCAD" w:rsidR="00EB48B7" w:rsidRDefault="00EB48B7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5C2A1243" w14:textId="2A5955A4" w:rsidR="004D5647" w:rsidRDefault="004D5647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32417054" w14:textId="30E201F3" w:rsidR="004D5647" w:rsidRPr="00086973" w:rsidRDefault="004D5647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086E12B2" w14:textId="2C2884FF" w:rsidR="000C541A" w:rsidRPr="004D5647" w:rsidRDefault="00D64D6B" w:rsidP="00EB48B7">
      <w:pPr>
        <w:pStyle w:val="Listenabsatz"/>
        <w:ind w:left="6735"/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13</w:t>
      </w:r>
      <w:r w:rsidR="00937F67">
        <w:rPr>
          <w:rFonts w:ascii="American Typewriter" w:hAnsi="American Typewriter" w:cs="American Typewriter"/>
          <w:sz w:val="22"/>
          <w:szCs w:val="22"/>
        </w:rPr>
        <w:t xml:space="preserve">. Juli 2021  </w:t>
      </w:r>
    </w:p>
    <w:p w14:paraId="7DC563AA" w14:textId="77777777" w:rsidR="00305257" w:rsidRPr="008E7AD7" w:rsidRDefault="00305257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01CFF72E" w14:textId="02212459" w:rsidR="000C541A" w:rsidRPr="008E7AD7" w:rsidRDefault="00572340" w:rsidP="000C541A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 xml:space="preserve"> </w:t>
      </w:r>
    </w:p>
    <w:p w14:paraId="3CBC0644" w14:textId="517674C6" w:rsidR="003C507C" w:rsidRPr="008E7AD7" w:rsidRDefault="004D5647" w:rsidP="003C507C">
      <w:pPr>
        <w:rPr>
          <w:rFonts w:ascii="American Typewriter" w:hAnsi="American Typewriter" w:cs="American Typewriter"/>
          <w:sz w:val="26"/>
          <w:szCs w:val="26"/>
        </w:rPr>
      </w:pPr>
      <w:r>
        <w:rPr>
          <w:rFonts w:ascii="American Typewriter" w:hAnsi="American Typewriter" w:cs="American Typewriter"/>
          <w:b/>
          <w:bCs/>
          <w:sz w:val="26"/>
          <w:szCs w:val="26"/>
        </w:rPr>
        <w:t>Bewerbung</w:t>
      </w:r>
      <w:r w:rsidR="00E87F89">
        <w:rPr>
          <w:rFonts w:ascii="American Typewriter" w:hAnsi="American Typewriter" w:cs="American Typewriter"/>
          <w:b/>
          <w:bCs/>
          <w:sz w:val="26"/>
          <w:szCs w:val="26"/>
        </w:rPr>
        <w:t xml:space="preserve"> als </w:t>
      </w:r>
      <w:r w:rsidR="001952A0">
        <w:rPr>
          <w:rFonts w:ascii="American Typewriter" w:hAnsi="American Typewriter" w:cs="American Typewriter"/>
          <w:b/>
          <w:bCs/>
          <w:sz w:val="26"/>
          <w:szCs w:val="26"/>
        </w:rPr>
        <w:t>Fachkraft für Lagerlogistik</w:t>
      </w:r>
    </w:p>
    <w:p w14:paraId="37B38897" w14:textId="77777777" w:rsidR="000C541A" w:rsidRPr="008E7AD7" w:rsidRDefault="000C541A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144923DD" w14:textId="77777777" w:rsidR="003C507C" w:rsidRPr="008E7AD7" w:rsidRDefault="003C507C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7D8BCC96" w14:textId="77777777" w:rsidR="000C541A" w:rsidRPr="008E7AD7" w:rsidRDefault="000C541A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77349E7C" w14:textId="237ECC50" w:rsidR="000C541A" w:rsidRDefault="00D64D6B" w:rsidP="000C541A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Sehr geehrte Damen und Herren</w:t>
      </w:r>
    </w:p>
    <w:p w14:paraId="7974F377" w14:textId="77777777" w:rsidR="008031FE" w:rsidRDefault="008031FE" w:rsidP="000C541A">
      <w:pPr>
        <w:rPr>
          <w:rFonts w:ascii="American Typewriter" w:hAnsi="American Typewriter" w:cs="American Typewriter"/>
          <w:sz w:val="22"/>
          <w:szCs w:val="22"/>
        </w:rPr>
      </w:pPr>
    </w:p>
    <w:p w14:paraId="16AD2594" w14:textId="7590D92D" w:rsidR="008031FE" w:rsidRPr="008E7AD7" w:rsidRDefault="008031FE" w:rsidP="000C541A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Da ich auf der Suche nach einer neuen Herausforderung bin, habe ich mit großem</w:t>
      </w:r>
      <w:r w:rsidR="00DD1B11">
        <w:rPr>
          <w:rFonts w:ascii="American Typewriter" w:hAnsi="American Typewriter" w:cs="American Typewriter"/>
          <w:sz w:val="22"/>
          <w:szCs w:val="22"/>
        </w:rPr>
        <w:t xml:space="preserve"> Interesse Ihr Arbeitsangebo</w:t>
      </w:r>
      <w:r w:rsidR="0052056E">
        <w:rPr>
          <w:rFonts w:ascii="American Typewriter" w:hAnsi="American Typewriter" w:cs="American Typewriter"/>
          <w:sz w:val="22"/>
          <w:szCs w:val="22"/>
        </w:rPr>
        <w:t>t gelesen.</w:t>
      </w:r>
    </w:p>
    <w:p w14:paraId="6A304560" w14:textId="77777777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58E25DBF" w14:textId="138AADA5" w:rsidR="004C78EE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  <w:r w:rsidRPr="008E7AD7">
        <w:rPr>
          <w:rFonts w:ascii="American Typewriter" w:hAnsi="American Typewriter" w:cs="American Typewriter"/>
          <w:sz w:val="22"/>
          <w:szCs w:val="22"/>
        </w:rPr>
        <w:t>S</w:t>
      </w:r>
      <w:r w:rsidR="001952A0">
        <w:rPr>
          <w:rFonts w:ascii="American Typewriter" w:hAnsi="American Typewriter" w:cs="American Typewriter"/>
          <w:sz w:val="22"/>
          <w:szCs w:val="22"/>
        </w:rPr>
        <w:t>ie suchen eine</w:t>
      </w:r>
      <w:r w:rsidR="00E87F89">
        <w:rPr>
          <w:rFonts w:ascii="American Typewriter" w:hAnsi="American Typewriter" w:cs="American Typewriter"/>
          <w:sz w:val="22"/>
          <w:szCs w:val="22"/>
        </w:rPr>
        <w:t xml:space="preserve"> </w:t>
      </w:r>
      <w:r w:rsidR="00DD1B11">
        <w:rPr>
          <w:rFonts w:ascii="American Typewriter" w:hAnsi="American Typewriter" w:cs="American Typewriter"/>
          <w:sz w:val="22"/>
          <w:szCs w:val="22"/>
        </w:rPr>
        <w:t>Fachkraft für Lagerlogistik.</w:t>
      </w:r>
      <w:r w:rsidR="008031FE">
        <w:rPr>
          <w:rFonts w:ascii="American Typewriter" w:hAnsi="American Typewriter" w:cs="American Typewriter"/>
          <w:sz w:val="22"/>
          <w:szCs w:val="22"/>
        </w:rPr>
        <w:t xml:space="preserve"> </w:t>
      </w:r>
      <w:r w:rsidRPr="008E7AD7">
        <w:rPr>
          <w:rFonts w:ascii="American Typewriter" w:hAnsi="American Typewriter" w:cs="American Typewriter"/>
          <w:sz w:val="22"/>
          <w:szCs w:val="22"/>
        </w:rPr>
        <w:t>Diese Beschreibung hat sofort meine Aufmerksamkeit erregt</w:t>
      </w:r>
      <w:r w:rsidR="003C507C" w:rsidRPr="008E7AD7">
        <w:rPr>
          <w:rFonts w:ascii="American Typewriter" w:hAnsi="American Typewriter" w:cs="American Typewriter"/>
          <w:sz w:val="22"/>
          <w:szCs w:val="22"/>
        </w:rPr>
        <w:t xml:space="preserve"> - </w:t>
      </w:r>
      <w:r w:rsidRPr="008E7AD7">
        <w:rPr>
          <w:rFonts w:ascii="American Typewriter" w:hAnsi="American Typewriter" w:cs="American Typewriter"/>
          <w:sz w:val="22"/>
          <w:szCs w:val="22"/>
        </w:rPr>
        <w:t>passt sie doc</w:t>
      </w:r>
      <w:r w:rsidR="000D2280">
        <w:rPr>
          <w:rFonts w:ascii="American Typewriter" w:hAnsi="American Typewriter" w:cs="American Typewriter"/>
          <w:sz w:val="22"/>
          <w:szCs w:val="22"/>
        </w:rPr>
        <w:t>h hervorragend zu meinem Profil.</w:t>
      </w:r>
    </w:p>
    <w:p w14:paraId="6CA45280" w14:textId="77777777" w:rsidR="004E468F" w:rsidRDefault="004E468F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76FDECB7" w14:textId="36818CC2" w:rsidR="004E468F" w:rsidRPr="008E7AD7" w:rsidRDefault="004E468F" w:rsidP="004C78EE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Meine kompletten Unterlagen erhalten Sie anliegend.</w:t>
      </w:r>
    </w:p>
    <w:p w14:paraId="7F335B79" w14:textId="77777777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1A91698C" w14:textId="161E15F2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  <w:r w:rsidRPr="008E7AD7">
        <w:rPr>
          <w:rFonts w:ascii="American Typewriter" w:hAnsi="American Typewriter" w:cs="American Typewriter"/>
          <w:sz w:val="22"/>
          <w:szCs w:val="22"/>
        </w:rPr>
        <w:t xml:space="preserve">Gerne bringe ich meine Berufserfahrung und umfassende Kompetenz in Ihr Unternehmen ein. </w:t>
      </w:r>
    </w:p>
    <w:p w14:paraId="578ADFD9" w14:textId="77777777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5D6A47F1" w14:textId="77777777" w:rsidR="00880CC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  <w:r w:rsidRPr="008E7AD7">
        <w:rPr>
          <w:rFonts w:ascii="American Typewriter" w:hAnsi="American Typewriter" w:cs="American Typewriter"/>
          <w:sz w:val="22"/>
          <w:szCs w:val="22"/>
        </w:rPr>
        <w:t>Mit mir erhalten Sie einen Mitarbeiter, der hoch motiviert</w:t>
      </w:r>
      <w:r w:rsidR="00880CC7">
        <w:rPr>
          <w:rFonts w:ascii="American Typewriter" w:hAnsi="American Typewriter" w:cs="American Typewriter"/>
          <w:sz w:val="22"/>
          <w:szCs w:val="22"/>
        </w:rPr>
        <w:t xml:space="preserve"> und selbstständig Arbeiten und Probleme angeht.</w:t>
      </w:r>
    </w:p>
    <w:p w14:paraId="02DA9C5B" w14:textId="04D17A54" w:rsidR="00DB3E3E" w:rsidRDefault="00DB3E3E" w:rsidP="004C78EE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Meine Bruttojahres</w:t>
      </w:r>
      <w:r w:rsidR="00F76AF7">
        <w:rPr>
          <w:rFonts w:ascii="American Typewriter" w:hAnsi="American Typewriter" w:cs="American Typewriter"/>
          <w:sz w:val="22"/>
          <w:szCs w:val="22"/>
        </w:rPr>
        <w:t>-Gehaltsvorstellung liegt bei 30</w:t>
      </w:r>
      <w:r>
        <w:rPr>
          <w:rFonts w:ascii="American Typewriter" w:hAnsi="American Typewriter" w:cs="American Typewriter"/>
          <w:sz w:val="22"/>
          <w:szCs w:val="22"/>
        </w:rPr>
        <w:t>.000,00 Euro.</w:t>
      </w:r>
    </w:p>
    <w:p w14:paraId="6C69378F" w14:textId="2AD6F5C8" w:rsidR="00DB3E3E" w:rsidRDefault="00DB3E3E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05BA6652" w14:textId="5156BFFE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  <w:r w:rsidRPr="008E7AD7">
        <w:rPr>
          <w:rFonts w:ascii="American Typewriter" w:hAnsi="American Typewriter" w:cs="American Typewriter"/>
          <w:sz w:val="22"/>
          <w:szCs w:val="22"/>
        </w:rPr>
        <w:t xml:space="preserve">Gerne beantworte ich Ihre Fragen in einem persönlichen Gespräch und freue mich auf die Einladung. </w:t>
      </w:r>
    </w:p>
    <w:p w14:paraId="5AF40D23" w14:textId="77777777" w:rsidR="004C78EE" w:rsidRPr="008E7AD7" w:rsidRDefault="004C78EE" w:rsidP="004C78EE">
      <w:pPr>
        <w:rPr>
          <w:rFonts w:ascii="American Typewriter" w:hAnsi="American Typewriter" w:cs="American Typewriter"/>
          <w:sz w:val="22"/>
          <w:szCs w:val="22"/>
        </w:rPr>
      </w:pPr>
    </w:p>
    <w:p w14:paraId="1027995F" w14:textId="45D06EBA" w:rsidR="00B63313" w:rsidRPr="008E7AD7" w:rsidRDefault="00880CC7" w:rsidP="00B63313">
      <w:pPr>
        <w:rPr>
          <w:rFonts w:ascii="American Typewriter" w:hAnsi="American Typewriter" w:cs="American Typewriter"/>
          <w:sz w:val="22"/>
          <w:szCs w:val="22"/>
        </w:rPr>
      </w:pPr>
      <w:r>
        <w:rPr>
          <w:rFonts w:ascii="American Typewriter" w:hAnsi="American Typewriter" w:cs="American Typewriter"/>
          <w:sz w:val="22"/>
          <w:szCs w:val="22"/>
        </w:rPr>
        <w:t>Freundliche</w:t>
      </w:r>
      <w:r w:rsidRPr="008E7AD7">
        <w:rPr>
          <w:rFonts w:ascii="American Typewriter" w:hAnsi="American Typewriter" w:cs="American Typewriter"/>
          <w:sz w:val="22"/>
          <w:szCs w:val="22"/>
        </w:rPr>
        <w:t xml:space="preserve"> Grüße</w:t>
      </w:r>
      <w:r w:rsidR="00B63313" w:rsidRPr="008E7AD7">
        <w:rPr>
          <w:rFonts w:ascii="American Typewriter" w:hAnsi="American Typewriter" w:cs="American Typewriter"/>
          <w:sz w:val="22"/>
          <w:szCs w:val="22"/>
        </w:rPr>
        <w:t xml:space="preserve"> </w:t>
      </w:r>
    </w:p>
    <w:p w14:paraId="5A338F8D" w14:textId="77777777" w:rsidR="00B63313" w:rsidRPr="008E7AD7" w:rsidRDefault="00B63313" w:rsidP="00B63313">
      <w:pPr>
        <w:rPr>
          <w:rFonts w:ascii="American Typewriter" w:hAnsi="American Typewriter" w:cs="American Typewriter"/>
          <w:sz w:val="22"/>
          <w:szCs w:val="22"/>
        </w:rPr>
      </w:pPr>
    </w:p>
    <w:p w14:paraId="0716FD5A" w14:textId="7445C4E3" w:rsidR="00B63313" w:rsidRPr="008E7AD7" w:rsidRDefault="00880CC7" w:rsidP="00B63313">
      <w:pPr>
        <w:rPr>
          <w:rFonts w:ascii="Handwriting - Dakota" w:hAnsi="Handwriting - Dakota" w:cs="American Typewriter"/>
          <w:color w:val="548DD4" w:themeColor="text2" w:themeTint="99"/>
          <w:sz w:val="40"/>
          <w:szCs w:val="40"/>
        </w:rPr>
      </w:pPr>
      <w:r>
        <w:rPr>
          <w:rFonts w:ascii="Handwriting - Dakota" w:hAnsi="Handwriting - Dakota" w:cs="American Typewriter"/>
          <w:color w:val="548DD4" w:themeColor="text2" w:themeTint="99"/>
          <w:sz w:val="40"/>
          <w:szCs w:val="40"/>
        </w:rPr>
        <w:t>Christian</w:t>
      </w:r>
      <w:r w:rsidR="00DF5E05">
        <w:rPr>
          <w:rFonts w:ascii="Handwriting - Dakota" w:hAnsi="Handwriting - Dakota" w:cs="American Typewriter"/>
          <w:color w:val="548DD4" w:themeColor="text2" w:themeTint="99"/>
          <w:sz w:val="40"/>
          <w:szCs w:val="40"/>
        </w:rPr>
        <w:t xml:space="preserve"> Cremer</w:t>
      </w:r>
    </w:p>
    <w:p w14:paraId="0C081367" w14:textId="77777777" w:rsidR="008E7AD7" w:rsidRPr="008E7AD7" w:rsidRDefault="008E7AD7" w:rsidP="00B63313">
      <w:pPr>
        <w:rPr>
          <w:rFonts w:ascii="American Typewriter" w:hAnsi="American Typewriter" w:cs="American Typewriter"/>
          <w:b/>
          <w:sz w:val="22"/>
          <w:szCs w:val="22"/>
        </w:rPr>
      </w:pPr>
    </w:p>
    <w:p w14:paraId="1802131B" w14:textId="3DA5BE79" w:rsidR="00B63313" w:rsidRPr="008E7AD7" w:rsidRDefault="00B63313" w:rsidP="00B63313">
      <w:pPr>
        <w:rPr>
          <w:rFonts w:ascii="American Typewriter" w:hAnsi="American Typewriter" w:cs="American Typewriter"/>
          <w:sz w:val="22"/>
          <w:szCs w:val="22"/>
        </w:rPr>
      </w:pPr>
    </w:p>
    <w:p w14:paraId="02CA4AE5" w14:textId="77777777" w:rsidR="003C507C" w:rsidRPr="008E7AD7" w:rsidRDefault="003C507C" w:rsidP="00B63313">
      <w:pPr>
        <w:rPr>
          <w:rFonts w:ascii="American Typewriter" w:hAnsi="American Typewriter" w:cs="American Typewriter"/>
          <w:sz w:val="22"/>
          <w:szCs w:val="22"/>
        </w:rPr>
      </w:pPr>
    </w:p>
    <w:sectPr w:rsidR="003C507C" w:rsidRPr="008E7AD7" w:rsidSect="008071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1418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3B84D" w14:textId="77777777" w:rsidR="00A525A7" w:rsidRDefault="00A525A7" w:rsidP="008E7AD7">
      <w:r>
        <w:separator/>
      </w:r>
    </w:p>
  </w:endnote>
  <w:endnote w:type="continuationSeparator" w:id="0">
    <w:p w14:paraId="3F3605B2" w14:textId="77777777" w:rsidR="00A525A7" w:rsidRDefault="00A525A7" w:rsidP="008E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erican Typewriter">
    <w:altName w:val="Arial"/>
    <w:charset w:val="00"/>
    <w:family w:val="auto"/>
    <w:pitch w:val="variable"/>
    <w:sig w:usb0="00000000" w:usb1="00000019" w:usb2="00000000" w:usb3="00000000" w:csb0="000001FB" w:csb1="00000000"/>
  </w:font>
  <w:font w:name="Handwriting - Dakota">
    <w:altName w:val="Courier New"/>
    <w:charset w:val="00"/>
    <w:family w:val="auto"/>
    <w:pitch w:val="variable"/>
    <w:sig w:usb0="00000001" w:usb1="00000000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C623" w14:textId="77777777" w:rsidR="00E41CB8" w:rsidRDefault="00E41CB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3FFFC" w14:textId="0F971622" w:rsidR="008E7AD7" w:rsidRPr="008E7AD7" w:rsidRDefault="008E7AD7" w:rsidP="008E7AD7">
    <w:pPr>
      <w:rPr>
        <w:rFonts w:ascii="American Typewriter" w:hAnsi="American Typewriter" w:cs="American Typewriter"/>
        <w:sz w:val="22"/>
        <w:szCs w:val="22"/>
      </w:rPr>
    </w:pPr>
    <w:r w:rsidRPr="008E7AD7">
      <w:rPr>
        <w:rFonts w:ascii="American Typewriter" w:hAnsi="American Typewriter" w:cs="American Typewriter"/>
        <w:b/>
        <w:sz w:val="22"/>
        <w:szCs w:val="22"/>
      </w:rPr>
      <w:t>Anlagen</w:t>
    </w:r>
    <w:r>
      <w:rPr>
        <w:rFonts w:ascii="American Typewriter" w:hAnsi="American Typewriter" w:cs="American Typewriter"/>
        <w:b/>
        <w:sz w:val="22"/>
        <w:szCs w:val="22"/>
      </w:rPr>
      <w:t xml:space="preserve">: </w:t>
    </w:r>
    <w:r w:rsidRPr="008E7AD7">
      <w:rPr>
        <w:rFonts w:ascii="American Typewriter" w:hAnsi="American Typewriter" w:cs="American Typewriter"/>
        <w:sz w:val="22"/>
        <w:szCs w:val="22"/>
      </w:rPr>
      <w:t>Lebenslauf</w:t>
    </w:r>
    <w:r>
      <w:rPr>
        <w:rFonts w:ascii="American Typewriter" w:hAnsi="American Typewriter" w:cs="American Typewriter"/>
        <w:sz w:val="22"/>
        <w:szCs w:val="22"/>
      </w:rPr>
      <w:t xml:space="preserve"> / </w:t>
    </w:r>
    <w:r w:rsidRPr="008E7AD7">
      <w:rPr>
        <w:rFonts w:ascii="American Typewriter" w:hAnsi="American Typewriter" w:cs="American Typewriter"/>
        <w:sz w:val="22"/>
        <w:szCs w:val="22"/>
      </w:rPr>
      <w:t>Zeugnisse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42942" w14:textId="77777777" w:rsidR="00E41CB8" w:rsidRDefault="00E41C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E5320" w14:textId="77777777" w:rsidR="00A525A7" w:rsidRDefault="00A525A7" w:rsidP="008E7AD7">
      <w:r>
        <w:separator/>
      </w:r>
    </w:p>
  </w:footnote>
  <w:footnote w:type="continuationSeparator" w:id="0">
    <w:p w14:paraId="00453C12" w14:textId="77777777" w:rsidR="00A525A7" w:rsidRDefault="00A525A7" w:rsidP="008E7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FB82C" w14:textId="3838BBE6" w:rsidR="007B3C74" w:rsidRDefault="00A525A7">
    <w:pPr>
      <w:pStyle w:val="Kopfzeile"/>
    </w:pPr>
    <w:r>
      <w:rPr>
        <w:noProof/>
      </w:rPr>
      <w:pict w14:anchorId="738D2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40pt;height:905.65pt;z-index:-251657216;mso-wrap-edited:f;mso-position-horizontal:center;mso-position-horizontal-relative:margin;mso-position-vertical:center;mso-position-vertical-relative:margin" wrapcoords="-25 0 -25 21564 962 21564 962 0 -25 0">
          <v:imagedata r:id="rId1" o:title="Wallpaper3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0F53E" w14:textId="61EF00AD" w:rsidR="008E7AD7" w:rsidRPr="008E7AD7" w:rsidRDefault="00A525A7" w:rsidP="008E7AD7">
    <w:pPr>
      <w:rPr>
        <w:rFonts w:ascii="American Typewriter" w:hAnsi="American Typewriter" w:cs="American Typewriter"/>
        <w:sz w:val="40"/>
        <w:szCs w:val="40"/>
      </w:rPr>
    </w:pPr>
    <w:r>
      <w:rPr>
        <w:rFonts w:ascii="American Typewriter" w:hAnsi="American Typewriter" w:cs="American Typewriter"/>
        <w:noProof/>
        <w:sz w:val="40"/>
        <w:szCs w:val="40"/>
      </w:rPr>
      <w:pict w14:anchorId="283FF2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640pt;height:905.65pt;z-index:-251658240;mso-wrap-edited:f;mso-position-horizontal:center;mso-position-horizontal-relative:margin;mso-position-vertical:center;mso-position-vertical-relative:margin" wrapcoords="-25 0 -25 21564 962 21564 962 0 -25 0">
          <v:imagedata r:id="rId1" o:title="Wallpaper33"/>
          <w10:wrap anchorx="margin" anchory="margin"/>
        </v:shape>
      </w:pict>
    </w:r>
    <w:r w:rsidR="004521DB">
      <w:rPr>
        <w:rFonts w:ascii="American Typewriter" w:hAnsi="American Typewriter" w:cs="American Typewriter"/>
        <w:noProof/>
        <w:sz w:val="40"/>
        <w:szCs w:val="40"/>
      </w:rPr>
      <w:t>Christian Cremer</w:t>
    </w:r>
  </w:p>
  <w:p w14:paraId="4F2D05E4" w14:textId="0C5702C9" w:rsidR="008E7AD7" w:rsidRPr="008E7AD7" w:rsidRDefault="004521DB" w:rsidP="008E7AD7">
    <w:pPr>
      <w:rPr>
        <w:rFonts w:ascii="American Typewriter" w:hAnsi="American Typewriter" w:cs="American Typewriter"/>
        <w:sz w:val="22"/>
        <w:szCs w:val="22"/>
      </w:rPr>
    </w:pPr>
    <w:r>
      <w:rPr>
        <w:rFonts w:ascii="American Typewriter" w:hAnsi="American Typewriter" w:cs="American Typewriter"/>
        <w:sz w:val="22"/>
        <w:szCs w:val="22"/>
      </w:rPr>
      <w:t>Auf den Kempen 153</w:t>
    </w:r>
    <w:r w:rsidR="0028689A">
      <w:rPr>
        <w:rFonts w:ascii="American Typewriter" w:hAnsi="American Typewriter" w:cs="American Typewriter"/>
        <w:sz w:val="22"/>
        <w:szCs w:val="22"/>
      </w:rPr>
      <w:t>, 41352 Korschenbroich</w:t>
    </w:r>
  </w:p>
  <w:p w14:paraId="0D47E8C7" w14:textId="77777777" w:rsidR="008E7AD7" w:rsidRDefault="008E7AD7" w:rsidP="008E7AD7">
    <w:pPr>
      <w:rPr>
        <w:rFonts w:ascii="American Typewriter" w:hAnsi="American Typewriter" w:cs="American Typewriter"/>
        <w:sz w:val="22"/>
        <w:szCs w:val="22"/>
      </w:rPr>
    </w:pPr>
  </w:p>
  <w:p w14:paraId="38DF91BD" w14:textId="57B229B9" w:rsidR="008E7AD7" w:rsidRPr="0028689A" w:rsidRDefault="0028689A" w:rsidP="008E7AD7">
    <w:pPr>
      <w:rPr>
        <w:rFonts w:ascii="American Typewriter" w:hAnsi="American Typewriter" w:cs="American Typewriter"/>
        <w:sz w:val="22"/>
        <w:szCs w:val="22"/>
        <w:lang w:val="en-US"/>
      </w:rPr>
    </w:pPr>
    <w:r w:rsidRPr="0028689A">
      <w:rPr>
        <w:rFonts w:ascii="American Typewriter" w:hAnsi="American Typewriter" w:cs="American Typewriter"/>
        <w:sz w:val="22"/>
        <w:szCs w:val="22"/>
        <w:lang w:val="en-US"/>
      </w:rPr>
      <w:t>Mobil 017</w:t>
    </w:r>
    <w:r w:rsidR="004521DB">
      <w:rPr>
        <w:rFonts w:ascii="American Typewriter" w:hAnsi="American Typewriter" w:cs="American Typewriter"/>
        <w:sz w:val="22"/>
        <w:szCs w:val="22"/>
        <w:lang w:val="en-US"/>
      </w:rPr>
      <w:t>3 / 2825295</w:t>
    </w:r>
    <w:r w:rsidR="008E7AD7" w:rsidRPr="0028689A">
      <w:rPr>
        <w:rFonts w:ascii="American Typewriter" w:hAnsi="American Typewriter" w:cs="American Typewriter"/>
        <w:sz w:val="22"/>
        <w:szCs w:val="22"/>
        <w:lang w:val="en-US"/>
      </w:rPr>
      <w:t xml:space="preserve">  | MAIL </w:t>
    </w:r>
    <w:r w:rsidR="00E41CB8">
      <w:rPr>
        <w:rFonts w:ascii="American Typewriter" w:hAnsi="American Typewriter" w:cs="American Typewriter"/>
        <w:sz w:val="22"/>
        <w:szCs w:val="22"/>
        <w:lang w:val="en-US"/>
      </w:rPr>
      <w:t>Christian.Cremer1980@web.de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2E6CE" w14:textId="0A0C5579" w:rsidR="007B3C74" w:rsidRDefault="00A525A7">
    <w:pPr>
      <w:pStyle w:val="Kopfzeile"/>
    </w:pPr>
    <w:r>
      <w:rPr>
        <w:noProof/>
      </w:rPr>
      <w:pict w14:anchorId="1637C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40pt;height:905.65pt;z-index:-251656192;mso-wrap-edited:f;mso-position-horizontal:center;mso-position-horizontal-relative:margin;mso-position-vertical:center;mso-position-vertical-relative:margin" wrapcoords="-25 0 -25 21564 962 21564 962 0 -25 0">
          <v:imagedata r:id="rId1" o:title="Wallpaper3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600940"/>
    <w:multiLevelType w:val="hybridMultilevel"/>
    <w:tmpl w:val="EA06A19A"/>
    <w:lvl w:ilvl="0" w:tplc="2F843112">
      <w:start w:val="1"/>
      <w:numFmt w:val="decimalZero"/>
      <w:lvlText w:val="%1."/>
      <w:lvlJc w:val="left"/>
      <w:pPr>
        <w:ind w:left="67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455" w:hanging="360"/>
      </w:pPr>
    </w:lvl>
    <w:lvl w:ilvl="2" w:tplc="0407001B" w:tentative="1">
      <w:start w:val="1"/>
      <w:numFmt w:val="lowerRoman"/>
      <w:lvlText w:val="%3."/>
      <w:lvlJc w:val="right"/>
      <w:pPr>
        <w:ind w:left="8175" w:hanging="180"/>
      </w:pPr>
    </w:lvl>
    <w:lvl w:ilvl="3" w:tplc="0407000F" w:tentative="1">
      <w:start w:val="1"/>
      <w:numFmt w:val="decimal"/>
      <w:lvlText w:val="%4."/>
      <w:lvlJc w:val="left"/>
      <w:pPr>
        <w:ind w:left="8895" w:hanging="360"/>
      </w:pPr>
    </w:lvl>
    <w:lvl w:ilvl="4" w:tplc="04070019" w:tentative="1">
      <w:start w:val="1"/>
      <w:numFmt w:val="lowerLetter"/>
      <w:lvlText w:val="%5."/>
      <w:lvlJc w:val="left"/>
      <w:pPr>
        <w:ind w:left="9615" w:hanging="360"/>
      </w:pPr>
    </w:lvl>
    <w:lvl w:ilvl="5" w:tplc="0407001B" w:tentative="1">
      <w:start w:val="1"/>
      <w:numFmt w:val="lowerRoman"/>
      <w:lvlText w:val="%6."/>
      <w:lvlJc w:val="right"/>
      <w:pPr>
        <w:ind w:left="10335" w:hanging="180"/>
      </w:pPr>
    </w:lvl>
    <w:lvl w:ilvl="6" w:tplc="0407000F" w:tentative="1">
      <w:start w:val="1"/>
      <w:numFmt w:val="decimal"/>
      <w:lvlText w:val="%7."/>
      <w:lvlJc w:val="left"/>
      <w:pPr>
        <w:ind w:left="11055" w:hanging="360"/>
      </w:pPr>
    </w:lvl>
    <w:lvl w:ilvl="7" w:tplc="04070019" w:tentative="1">
      <w:start w:val="1"/>
      <w:numFmt w:val="lowerLetter"/>
      <w:lvlText w:val="%8."/>
      <w:lvlJc w:val="left"/>
      <w:pPr>
        <w:ind w:left="11775" w:hanging="360"/>
      </w:pPr>
    </w:lvl>
    <w:lvl w:ilvl="8" w:tplc="0407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4" w15:restartNumberingAfterBreak="0">
    <w:nsid w:val="11DC5631"/>
    <w:multiLevelType w:val="hybridMultilevel"/>
    <w:tmpl w:val="D688D3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B89"/>
    <w:multiLevelType w:val="hybridMultilevel"/>
    <w:tmpl w:val="ED989C62"/>
    <w:lvl w:ilvl="0" w:tplc="5E7AFA74">
      <w:start w:val="7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B7AD8"/>
    <w:multiLevelType w:val="hybridMultilevel"/>
    <w:tmpl w:val="B9A6A4BC"/>
    <w:lvl w:ilvl="0" w:tplc="0A8CF490">
      <w:start w:val="7"/>
      <w:numFmt w:val="decimal"/>
      <w:lvlText w:val="%1."/>
      <w:lvlJc w:val="left"/>
      <w:pPr>
        <w:ind w:left="67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455" w:hanging="360"/>
      </w:pPr>
    </w:lvl>
    <w:lvl w:ilvl="2" w:tplc="0407001B" w:tentative="1">
      <w:start w:val="1"/>
      <w:numFmt w:val="lowerRoman"/>
      <w:lvlText w:val="%3."/>
      <w:lvlJc w:val="right"/>
      <w:pPr>
        <w:ind w:left="8175" w:hanging="180"/>
      </w:pPr>
    </w:lvl>
    <w:lvl w:ilvl="3" w:tplc="0407000F" w:tentative="1">
      <w:start w:val="1"/>
      <w:numFmt w:val="decimal"/>
      <w:lvlText w:val="%4."/>
      <w:lvlJc w:val="left"/>
      <w:pPr>
        <w:ind w:left="8895" w:hanging="360"/>
      </w:pPr>
    </w:lvl>
    <w:lvl w:ilvl="4" w:tplc="04070019" w:tentative="1">
      <w:start w:val="1"/>
      <w:numFmt w:val="lowerLetter"/>
      <w:lvlText w:val="%5."/>
      <w:lvlJc w:val="left"/>
      <w:pPr>
        <w:ind w:left="9615" w:hanging="360"/>
      </w:pPr>
    </w:lvl>
    <w:lvl w:ilvl="5" w:tplc="0407001B" w:tentative="1">
      <w:start w:val="1"/>
      <w:numFmt w:val="lowerRoman"/>
      <w:lvlText w:val="%6."/>
      <w:lvlJc w:val="right"/>
      <w:pPr>
        <w:ind w:left="10335" w:hanging="180"/>
      </w:pPr>
    </w:lvl>
    <w:lvl w:ilvl="6" w:tplc="0407000F" w:tentative="1">
      <w:start w:val="1"/>
      <w:numFmt w:val="decimal"/>
      <w:lvlText w:val="%7."/>
      <w:lvlJc w:val="left"/>
      <w:pPr>
        <w:ind w:left="11055" w:hanging="360"/>
      </w:pPr>
    </w:lvl>
    <w:lvl w:ilvl="7" w:tplc="04070019" w:tentative="1">
      <w:start w:val="1"/>
      <w:numFmt w:val="lowerLetter"/>
      <w:lvlText w:val="%8."/>
      <w:lvlJc w:val="left"/>
      <w:pPr>
        <w:ind w:left="11775" w:hanging="360"/>
      </w:pPr>
    </w:lvl>
    <w:lvl w:ilvl="8" w:tplc="0407001B" w:tentative="1">
      <w:start w:val="1"/>
      <w:numFmt w:val="lowerRoman"/>
      <w:lvlText w:val="%9."/>
      <w:lvlJc w:val="right"/>
      <w:pPr>
        <w:ind w:left="12495" w:hanging="180"/>
      </w:pPr>
    </w:lvl>
  </w:abstractNum>
  <w:abstractNum w:abstractNumId="7" w15:restartNumberingAfterBreak="0">
    <w:nsid w:val="587B1D42"/>
    <w:multiLevelType w:val="hybridMultilevel"/>
    <w:tmpl w:val="80FE27F2"/>
    <w:lvl w:ilvl="0" w:tplc="A03EF292">
      <w:start w:val="5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A4C11"/>
    <w:multiLevelType w:val="hybridMultilevel"/>
    <w:tmpl w:val="F9C49922"/>
    <w:lvl w:ilvl="0" w:tplc="02AA968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6D"/>
    <w:rsid w:val="00032B66"/>
    <w:rsid w:val="00035E6E"/>
    <w:rsid w:val="00041D1C"/>
    <w:rsid w:val="000665A3"/>
    <w:rsid w:val="000702B2"/>
    <w:rsid w:val="00086973"/>
    <w:rsid w:val="00093F4D"/>
    <w:rsid w:val="000955C8"/>
    <w:rsid w:val="000C541A"/>
    <w:rsid w:val="000D2280"/>
    <w:rsid w:val="000E0550"/>
    <w:rsid w:val="000F691A"/>
    <w:rsid w:val="000F6FF7"/>
    <w:rsid w:val="00184961"/>
    <w:rsid w:val="001952A0"/>
    <w:rsid w:val="00214ECE"/>
    <w:rsid w:val="0028689A"/>
    <w:rsid w:val="002D3C30"/>
    <w:rsid w:val="002E5E42"/>
    <w:rsid w:val="00305257"/>
    <w:rsid w:val="00321E99"/>
    <w:rsid w:val="0033190C"/>
    <w:rsid w:val="00391E53"/>
    <w:rsid w:val="003A3A2D"/>
    <w:rsid w:val="003C507C"/>
    <w:rsid w:val="00401455"/>
    <w:rsid w:val="004521DB"/>
    <w:rsid w:val="0049052D"/>
    <w:rsid w:val="004C22E1"/>
    <w:rsid w:val="004C7629"/>
    <w:rsid w:val="004C78EE"/>
    <w:rsid w:val="004D5647"/>
    <w:rsid w:val="004E468F"/>
    <w:rsid w:val="004E7E02"/>
    <w:rsid w:val="00501A9A"/>
    <w:rsid w:val="0052056E"/>
    <w:rsid w:val="0052172C"/>
    <w:rsid w:val="0053594A"/>
    <w:rsid w:val="00547343"/>
    <w:rsid w:val="00556D1B"/>
    <w:rsid w:val="00570ABC"/>
    <w:rsid w:val="00572340"/>
    <w:rsid w:val="00575B9F"/>
    <w:rsid w:val="00575E35"/>
    <w:rsid w:val="00587BC1"/>
    <w:rsid w:val="005A0660"/>
    <w:rsid w:val="00606429"/>
    <w:rsid w:val="006A6F3A"/>
    <w:rsid w:val="006B1356"/>
    <w:rsid w:val="006B6185"/>
    <w:rsid w:val="00722FD9"/>
    <w:rsid w:val="0075010B"/>
    <w:rsid w:val="007642C2"/>
    <w:rsid w:val="00767E38"/>
    <w:rsid w:val="00770112"/>
    <w:rsid w:val="007B3C74"/>
    <w:rsid w:val="007B631D"/>
    <w:rsid w:val="007B7BDB"/>
    <w:rsid w:val="007C52D2"/>
    <w:rsid w:val="007C655A"/>
    <w:rsid w:val="007D511D"/>
    <w:rsid w:val="007F189E"/>
    <w:rsid w:val="007F2BFB"/>
    <w:rsid w:val="007F7669"/>
    <w:rsid w:val="008031FE"/>
    <w:rsid w:val="00806729"/>
    <w:rsid w:val="00807152"/>
    <w:rsid w:val="00816784"/>
    <w:rsid w:val="00823F6D"/>
    <w:rsid w:val="008610D8"/>
    <w:rsid w:val="00880CC7"/>
    <w:rsid w:val="00891150"/>
    <w:rsid w:val="00895A2B"/>
    <w:rsid w:val="008B3043"/>
    <w:rsid w:val="008E2534"/>
    <w:rsid w:val="008E7AD7"/>
    <w:rsid w:val="008E7B06"/>
    <w:rsid w:val="00937F67"/>
    <w:rsid w:val="00955474"/>
    <w:rsid w:val="009A21E7"/>
    <w:rsid w:val="009A31F0"/>
    <w:rsid w:val="009E64CC"/>
    <w:rsid w:val="009E6F1A"/>
    <w:rsid w:val="00A154E4"/>
    <w:rsid w:val="00A37E8F"/>
    <w:rsid w:val="00A46821"/>
    <w:rsid w:val="00A525A7"/>
    <w:rsid w:val="00A71C15"/>
    <w:rsid w:val="00B135D6"/>
    <w:rsid w:val="00B35103"/>
    <w:rsid w:val="00B63313"/>
    <w:rsid w:val="00B81E84"/>
    <w:rsid w:val="00B85734"/>
    <w:rsid w:val="00BA5F78"/>
    <w:rsid w:val="00BF3FD8"/>
    <w:rsid w:val="00C0032F"/>
    <w:rsid w:val="00C21208"/>
    <w:rsid w:val="00C24F5D"/>
    <w:rsid w:val="00C44CFB"/>
    <w:rsid w:val="00C613B8"/>
    <w:rsid w:val="00C67068"/>
    <w:rsid w:val="00C90876"/>
    <w:rsid w:val="00CE7823"/>
    <w:rsid w:val="00D6328B"/>
    <w:rsid w:val="00D64D6B"/>
    <w:rsid w:val="00DB3E3E"/>
    <w:rsid w:val="00DB7ACA"/>
    <w:rsid w:val="00DC5240"/>
    <w:rsid w:val="00DC7585"/>
    <w:rsid w:val="00DD1B11"/>
    <w:rsid w:val="00DF5E05"/>
    <w:rsid w:val="00E22C4A"/>
    <w:rsid w:val="00E41CB8"/>
    <w:rsid w:val="00E61F61"/>
    <w:rsid w:val="00E87F89"/>
    <w:rsid w:val="00EB48B7"/>
    <w:rsid w:val="00EC7386"/>
    <w:rsid w:val="00ED2011"/>
    <w:rsid w:val="00EE2407"/>
    <w:rsid w:val="00EE7FCE"/>
    <w:rsid w:val="00F42EC3"/>
    <w:rsid w:val="00F7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7D434943"/>
  <w14:defaultImageDpi w14:val="300"/>
  <w15:docId w15:val="{9741E1ED-42BF-45E9-8814-8051D92E2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C507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E7A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E7AD7"/>
  </w:style>
  <w:style w:type="paragraph" w:styleId="Fuzeile">
    <w:name w:val="footer"/>
    <w:basedOn w:val="Standard"/>
    <w:link w:val="FuzeileZchn"/>
    <w:uiPriority w:val="99"/>
    <w:unhideWhenUsed/>
    <w:rsid w:val="008E7AD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E7AD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715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71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Karrierebibel.de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Jochen Mai</dc:creator>
  <cp:lastModifiedBy>Reiner Cremer</cp:lastModifiedBy>
  <cp:revision>2</cp:revision>
  <cp:lastPrinted>2021-07-13T15:15:00Z</cp:lastPrinted>
  <dcterms:created xsi:type="dcterms:W3CDTF">2021-07-25T14:17:00Z</dcterms:created>
  <dcterms:modified xsi:type="dcterms:W3CDTF">2021-07-25T14:17:00Z</dcterms:modified>
</cp:coreProperties>
</file>